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7F479A2A" w:rsidR="006A411C" w:rsidRPr="00584D44" w:rsidRDefault="002F4BF6" w:rsidP="00F24751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2F4BF6">
        <w:rPr>
          <w:rFonts w:ascii="Arial" w:hAnsi="Arial" w:cs="Arial"/>
          <w:b/>
          <w:bCs/>
          <w:sz w:val="22"/>
          <w:szCs w:val="22"/>
          <w:lang w:val="pl-PL" w:eastAsia="pl-PL"/>
        </w:rPr>
        <w:t>Remont odcinków dróg powiatowych Nr 1 142R, Nr 1 137R oraz Nr 1 200R na terenie powiatu mieleckiego o łącznej długości 3,250 km</w:t>
      </w:r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BA6F6" w14:textId="77777777" w:rsidR="009D5735" w:rsidRDefault="009D5735" w:rsidP="00AC1A4B">
      <w:r>
        <w:separator/>
      </w:r>
    </w:p>
  </w:endnote>
  <w:endnote w:type="continuationSeparator" w:id="0">
    <w:p w14:paraId="029EBA36" w14:textId="77777777" w:rsidR="009D5735" w:rsidRDefault="009D573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5DFB8" w14:textId="77777777" w:rsidR="009D5735" w:rsidRDefault="009D5735" w:rsidP="00AC1A4B">
      <w:r>
        <w:separator/>
      </w:r>
    </w:p>
  </w:footnote>
  <w:footnote w:type="continuationSeparator" w:id="0">
    <w:p w14:paraId="6A6EB246" w14:textId="77777777" w:rsidR="009D5735" w:rsidRDefault="009D573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70D1A53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2F4BF6">
      <w:rPr>
        <w:rFonts w:ascii="Calibri" w:hAnsi="Calibri"/>
        <w:b/>
        <w:bCs/>
        <w:color w:val="4F81BD"/>
        <w:sz w:val="18"/>
        <w:szCs w:val="18"/>
        <w:lang w:val="pl-PL" w:eastAsia="ar-SA"/>
      </w:rPr>
      <w:t>24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CD9B9-81CD-4DEC-A2F0-8C49F77C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10</cp:revision>
  <cp:lastPrinted>2021-01-22T11:33:00Z</cp:lastPrinted>
  <dcterms:created xsi:type="dcterms:W3CDTF">2021-02-17T13:12:00Z</dcterms:created>
  <dcterms:modified xsi:type="dcterms:W3CDTF">2021-05-20T07:21:00Z</dcterms:modified>
</cp:coreProperties>
</file>